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7E3F3" w14:textId="646259E9" w:rsidR="00F6408B" w:rsidRPr="00E57A54" w:rsidRDefault="002029E0" w:rsidP="00F6408B">
      <w:pPr>
        <w:jc w:val="right"/>
        <w:rPr>
          <w:rFonts w:ascii="Calibri Light" w:hAnsi="Calibri Light" w:cs="Calibri Light"/>
          <w:sz w:val="18"/>
          <w:szCs w:val="18"/>
        </w:rPr>
      </w:pPr>
      <w:r w:rsidRPr="00E57A54">
        <w:rPr>
          <w:rFonts w:ascii="Calibri Light" w:hAnsi="Calibri Light" w:cs="Calibri Light"/>
          <w:szCs w:val="20"/>
        </w:rPr>
        <w:t xml:space="preserve">Załącznik nr </w:t>
      </w:r>
      <w:r w:rsidR="00C97A0B" w:rsidRPr="00E57A54">
        <w:rPr>
          <w:rFonts w:ascii="Calibri Light" w:hAnsi="Calibri Light" w:cs="Calibri Light"/>
          <w:szCs w:val="20"/>
        </w:rPr>
        <w:t>4</w:t>
      </w:r>
      <w:r w:rsidRPr="00E57A54" w:rsidDel="002029E0">
        <w:rPr>
          <w:rFonts w:ascii="Calibri Light" w:hAnsi="Calibri Light" w:cs="Calibri Light"/>
          <w:sz w:val="18"/>
          <w:szCs w:val="18"/>
        </w:rPr>
        <w:t xml:space="preserve"> </w:t>
      </w:r>
    </w:p>
    <w:p w14:paraId="7490A4B6" w14:textId="6775D83B" w:rsidR="00F6408B" w:rsidRPr="00B20AC3" w:rsidRDefault="00004049" w:rsidP="00B20AC3">
      <w:pPr>
        <w:jc w:val="right"/>
        <w:rPr>
          <w:rFonts w:ascii="Calibri Light" w:hAnsi="Calibri Light" w:cs="Calibri Light"/>
          <w:sz w:val="18"/>
          <w:szCs w:val="18"/>
        </w:rPr>
      </w:pPr>
      <w:r w:rsidRPr="00E57A54">
        <w:rPr>
          <w:rFonts w:ascii="Calibri Light" w:hAnsi="Calibri Light" w:cs="Calibri Light"/>
          <w:sz w:val="18"/>
          <w:szCs w:val="18"/>
        </w:rPr>
        <w:t xml:space="preserve">(wykaz </w:t>
      </w:r>
      <w:r w:rsidR="00D2469B" w:rsidRPr="00E57A54">
        <w:rPr>
          <w:rFonts w:ascii="Calibri Light" w:hAnsi="Calibri Light" w:cs="Calibri Light"/>
          <w:sz w:val="18"/>
          <w:szCs w:val="18"/>
        </w:rPr>
        <w:t xml:space="preserve">osób zdolnych do wykonania zlecenia </w:t>
      </w:r>
      <w:r w:rsidRPr="00E57A54">
        <w:rPr>
          <w:rFonts w:ascii="Calibri Light" w:hAnsi="Calibri Light" w:cs="Calibri Light"/>
          <w:sz w:val="18"/>
          <w:szCs w:val="18"/>
        </w:rPr>
        <w:t>)</w:t>
      </w:r>
    </w:p>
    <w:tbl>
      <w:tblPr>
        <w:tblW w:w="1418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4536"/>
        <w:gridCol w:w="2704"/>
        <w:gridCol w:w="2966"/>
        <w:gridCol w:w="2988"/>
      </w:tblGrid>
      <w:tr w:rsidR="00F177F9" w:rsidRPr="00E57A54" w14:paraId="7F59309B" w14:textId="086D2741" w:rsidTr="00B20AC3">
        <w:trPr>
          <w:trHeight w:val="167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A857BDC" w14:textId="77777777" w:rsidR="00F177F9" w:rsidRPr="00E57A54" w:rsidRDefault="00F177F9" w:rsidP="00B20AC3">
            <w:pPr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E57A54">
              <w:rPr>
                <w:rFonts w:ascii="Calibri Light" w:eastAsia="Calibri" w:hAnsi="Calibri Light" w:cs="Calibri Light"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D6C74" w14:textId="1727D4C6" w:rsidR="00F177F9" w:rsidRPr="00E57A54" w:rsidRDefault="00F177F9" w:rsidP="00B20AC3">
            <w:pPr>
              <w:jc w:val="center"/>
              <w:rPr>
                <w:rFonts w:ascii="Calibri Light" w:eastAsia="Calibri" w:hAnsi="Calibri Light" w:cs="Calibri Light"/>
                <w:sz w:val="18"/>
                <w:szCs w:val="18"/>
              </w:rPr>
            </w:pPr>
            <w:r w:rsidRPr="00E57A54">
              <w:rPr>
                <w:rFonts w:ascii="Calibri Light" w:eastAsia="Calibri" w:hAnsi="Calibri Light" w:cs="Calibri Light"/>
                <w:sz w:val="18"/>
                <w:szCs w:val="18"/>
              </w:rPr>
              <w:t>Imię i nazwisko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0DCD0" w14:textId="6E1A7BE8" w:rsidR="00F177F9" w:rsidRPr="00E57A54" w:rsidRDefault="00F177F9" w:rsidP="00B20AC3">
            <w:pPr>
              <w:jc w:val="center"/>
              <w:rPr>
                <w:rFonts w:ascii="Calibri Light" w:eastAsia="Calibri" w:hAnsi="Calibri Light" w:cs="Calibri Light"/>
                <w:sz w:val="18"/>
                <w:szCs w:val="18"/>
              </w:rPr>
            </w:pPr>
            <w:r w:rsidRPr="00E57A54">
              <w:rPr>
                <w:rFonts w:ascii="Calibri Light" w:eastAsia="Calibri" w:hAnsi="Calibri Light" w:cs="Calibri Light"/>
                <w:sz w:val="18"/>
                <w:szCs w:val="18"/>
              </w:rPr>
              <w:t>Min. wykształcenie wyższe magisterskie</w:t>
            </w:r>
          </w:p>
          <w:p w14:paraId="1151849D" w14:textId="6F378A56" w:rsidR="00F177F9" w:rsidRPr="00E57A54" w:rsidRDefault="00F177F9" w:rsidP="00B20AC3">
            <w:pPr>
              <w:jc w:val="center"/>
              <w:rPr>
                <w:rFonts w:ascii="Calibri Light" w:eastAsia="Calibri" w:hAnsi="Calibri Light" w:cs="Calibri Light"/>
                <w:sz w:val="18"/>
                <w:szCs w:val="18"/>
              </w:rPr>
            </w:pPr>
            <w:r w:rsidRPr="00E57A54">
              <w:rPr>
                <w:rFonts w:ascii="Calibri Light" w:eastAsia="Calibri" w:hAnsi="Calibri Light" w:cs="Calibri Light"/>
                <w:sz w:val="18"/>
                <w:szCs w:val="18"/>
              </w:rPr>
              <w:t>(TAK/NIE)*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1A9C580" w14:textId="77777777" w:rsidR="00F177F9" w:rsidRPr="00E57A54" w:rsidRDefault="00F177F9" w:rsidP="00B20AC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0026F8B" w14:textId="77777777" w:rsidR="00F177F9" w:rsidRPr="00E57A54" w:rsidRDefault="00F177F9" w:rsidP="00B20AC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E57A54">
              <w:rPr>
                <w:rFonts w:ascii="Calibri Light" w:hAnsi="Calibri Light" w:cs="Calibri Light"/>
                <w:sz w:val="18"/>
                <w:szCs w:val="18"/>
              </w:rPr>
              <w:t>Minimum 100 godzin zrealizowanych szkoleń lub odpowiednie doświadczenie w zależności od części której dotyczy</w:t>
            </w:r>
          </w:p>
          <w:p w14:paraId="15E8E3CE" w14:textId="290DF2C9" w:rsidR="00F177F9" w:rsidRPr="00E57A54" w:rsidRDefault="00F177F9" w:rsidP="00B20AC3">
            <w:pPr>
              <w:jc w:val="center"/>
              <w:rPr>
                <w:rFonts w:ascii="Calibri Light" w:eastAsia="Calibri" w:hAnsi="Calibri Light" w:cs="Calibri Light"/>
                <w:sz w:val="18"/>
                <w:szCs w:val="18"/>
              </w:rPr>
            </w:pPr>
            <w:r w:rsidRPr="00E57A54">
              <w:rPr>
                <w:rFonts w:ascii="Calibri Light" w:hAnsi="Calibri Light" w:cs="Calibri Light"/>
                <w:sz w:val="18"/>
                <w:szCs w:val="18"/>
              </w:rPr>
              <w:t xml:space="preserve">(TAK/NIE) </w:t>
            </w:r>
            <w:r w:rsidR="00B20AC3">
              <w:rPr>
                <w:rFonts w:ascii="Calibri Light" w:hAnsi="Calibri Light" w:cs="Calibri Light"/>
                <w:sz w:val="18"/>
                <w:szCs w:val="18"/>
              </w:rPr>
              <w:t>*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E878EE6" w14:textId="2EF5418D" w:rsidR="00F177F9" w:rsidRPr="00E57A54" w:rsidRDefault="00F177F9" w:rsidP="00B20AC3">
            <w:pPr>
              <w:jc w:val="center"/>
              <w:rPr>
                <w:rFonts w:ascii="Calibri Light" w:eastAsia="Calibri" w:hAnsi="Calibri Light" w:cs="Calibri Light"/>
                <w:sz w:val="18"/>
                <w:szCs w:val="18"/>
              </w:rPr>
            </w:pPr>
            <w:r w:rsidRPr="00E57A54">
              <w:rPr>
                <w:rFonts w:ascii="Calibri Light" w:eastAsia="Calibri" w:hAnsi="Calibri Light" w:cs="Calibri Light"/>
                <w:sz w:val="18"/>
                <w:szCs w:val="18"/>
              </w:rPr>
              <w:t>Część zamówienia której dotyczy</w:t>
            </w:r>
          </w:p>
        </w:tc>
      </w:tr>
      <w:tr w:rsidR="00F177F9" w:rsidRPr="00E57A54" w14:paraId="12EBE9D0" w14:textId="118206CB" w:rsidTr="00E57A54">
        <w:trPr>
          <w:trHeight w:val="613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A5A5" w14:textId="77777777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15DD0" w14:textId="77777777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E5EE8" w14:textId="77777777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8D02" w14:textId="77777777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492D" w14:textId="2CEBBE62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</w:tr>
      <w:tr w:rsidR="00F177F9" w:rsidRPr="00E57A54" w14:paraId="72A6BFCA" w14:textId="17431C5E" w:rsidTr="00E57A54">
        <w:trPr>
          <w:trHeight w:val="613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89E1" w14:textId="77777777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77B37" w14:textId="77777777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F0F9C" w14:textId="77777777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34C8" w14:textId="77777777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ED89" w14:textId="1B7CA31D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</w:tr>
      <w:tr w:rsidR="00F177F9" w:rsidRPr="00E57A54" w14:paraId="29F7D457" w14:textId="1FDC5AC4" w:rsidTr="00E57A54">
        <w:trPr>
          <w:trHeight w:val="613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8ACC9" w14:textId="77777777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94D00" w14:textId="77777777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7C2C5" w14:textId="77777777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34F7" w14:textId="77777777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DB4E" w14:textId="32ABE88D" w:rsidR="00F177F9" w:rsidRPr="00E57A54" w:rsidRDefault="00F177F9" w:rsidP="0071049B">
            <w:pPr>
              <w:jc w:val="center"/>
              <w:rPr>
                <w:rFonts w:ascii="Calibri Light" w:eastAsia="Calibri" w:hAnsi="Calibri Light" w:cs="Calibri Light"/>
                <w:b/>
                <w:sz w:val="20"/>
              </w:rPr>
            </w:pPr>
          </w:p>
        </w:tc>
      </w:tr>
    </w:tbl>
    <w:p w14:paraId="66F541F1" w14:textId="0ED8ABDE" w:rsidR="00C86504" w:rsidRPr="00E57A54" w:rsidRDefault="005E4CB1" w:rsidP="005E4CB1">
      <w:pPr>
        <w:pStyle w:val="Tekstpodstawowy"/>
        <w:ind w:left="1080"/>
        <w:rPr>
          <w:rFonts w:ascii="Calibri Light" w:hAnsi="Calibri Light" w:cs="Calibri Light"/>
          <w:sz w:val="20"/>
        </w:rPr>
      </w:pPr>
      <w:r w:rsidRPr="00E57A54">
        <w:rPr>
          <w:rFonts w:ascii="Calibri Light" w:hAnsi="Calibri Light" w:cs="Calibri Light"/>
          <w:sz w:val="20"/>
        </w:rPr>
        <w:t>*Proszę wskazać właściwe</w:t>
      </w:r>
    </w:p>
    <w:p w14:paraId="4921864A" w14:textId="77777777" w:rsidR="00785956" w:rsidRPr="00E57A54" w:rsidRDefault="00785956" w:rsidP="00C86504">
      <w:pPr>
        <w:pStyle w:val="Tekstpodstawowy"/>
        <w:ind w:left="4248" w:firstLine="708"/>
        <w:rPr>
          <w:rFonts w:ascii="Calibri Light" w:hAnsi="Calibri Light" w:cs="Calibri Light"/>
          <w:sz w:val="20"/>
        </w:rPr>
      </w:pPr>
    </w:p>
    <w:p w14:paraId="69EFA060" w14:textId="77777777" w:rsidR="00C86504" w:rsidRPr="00E57A54" w:rsidRDefault="00C86504" w:rsidP="00947062">
      <w:pPr>
        <w:pStyle w:val="Tekstpodstawowy"/>
        <w:ind w:left="7788" w:firstLine="708"/>
        <w:rPr>
          <w:rFonts w:ascii="Calibri Light" w:hAnsi="Calibri Light" w:cs="Calibri Light"/>
          <w:sz w:val="20"/>
        </w:rPr>
      </w:pPr>
      <w:r w:rsidRPr="00E57A54">
        <w:rPr>
          <w:rFonts w:ascii="Calibri Light" w:hAnsi="Calibri Light" w:cs="Calibri Light"/>
          <w:sz w:val="20"/>
        </w:rPr>
        <w:t xml:space="preserve">Data i miejsce…………………………………..…… </w:t>
      </w:r>
    </w:p>
    <w:p w14:paraId="28E87D4F" w14:textId="77777777" w:rsidR="00C86504" w:rsidRPr="00E57A54" w:rsidRDefault="00C86504" w:rsidP="00C86504">
      <w:pPr>
        <w:pStyle w:val="Tekstpodstawowy"/>
        <w:spacing w:after="0"/>
        <w:jc w:val="right"/>
        <w:rPr>
          <w:rFonts w:ascii="Calibri Light" w:hAnsi="Calibri Light" w:cs="Calibri Light"/>
          <w:sz w:val="20"/>
        </w:rPr>
      </w:pPr>
      <w:r w:rsidRPr="00E57A54">
        <w:rPr>
          <w:rFonts w:ascii="Calibri Light" w:hAnsi="Calibri Light" w:cs="Calibri Light"/>
          <w:sz w:val="20"/>
        </w:rPr>
        <w:tab/>
      </w:r>
      <w:r w:rsidRPr="00E57A54">
        <w:rPr>
          <w:rFonts w:ascii="Calibri Light" w:hAnsi="Calibri Light" w:cs="Calibri Light"/>
          <w:sz w:val="20"/>
        </w:rPr>
        <w:tab/>
      </w:r>
      <w:r w:rsidRPr="00E57A54">
        <w:rPr>
          <w:rFonts w:ascii="Calibri Light" w:hAnsi="Calibri Light" w:cs="Calibri Light"/>
          <w:sz w:val="20"/>
        </w:rPr>
        <w:tab/>
      </w:r>
      <w:r w:rsidRPr="00E57A54">
        <w:rPr>
          <w:rFonts w:ascii="Calibri Light" w:hAnsi="Calibri Light" w:cs="Calibri Light"/>
          <w:sz w:val="20"/>
        </w:rPr>
        <w:tab/>
      </w:r>
      <w:r w:rsidRPr="00E57A54">
        <w:rPr>
          <w:rFonts w:ascii="Calibri Light" w:hAnsi="Calibri Light" w:cs="Calibri Light"/>
          <w:sz w:val="20"/>
        </w:rPr>
        <w:tab/>
      </w:r>
      <w:r w:rsidRPr="00E57A54">
        <w:rPr>
          <w:rFonts w:ascii="Calibri Light" w:hAnsi="Calibri Light" w:cs="Calibri Light"/>
          <w:sz w:val="20"/>
        </w:rPr>
        <w:tab/>
      </w:r>
      <w:r w:rsidRPr="00E57A54">
        <w:rPr>
          <w:rFonts w:ascii="Calibri Light" w:hAnsi="Calibri Light" w:cs="Calibri Light"/>
          <w:sz w:val="20"/>
        </w:rPr>
        <w:tab/>
      </w:r>
    </w:p>
    <w:p w14:paraId="7A1C11E4" w14:textId="77777777" w:rsidR="00C86504" w:rsidRPr="00E57A54" w:rsidRDefault="00C86504" w:rsidP="00947062">
      <w:pPr>
        <w:pStyle w:val="Tekstpodstawowyzwciciem2"/>
        <w:ind w:left="7788" w:firstLine="708"/>
        <w:rPr>
          <w:rFonts w:ascii="Calibri Light" w:hAnsi="Calibri Light" w:cs="Calibri Light"/>
          <w:sz w:val="20"/>
          <w:szCs w:val="20"/>
        </w:rPr>
      </w:pPr>
      <w:r w:rsidRPr="00E57A54">
        <w:rPr>
          <w:rFonts w:ascii="Calibri Light" w:hAnsi="Calibri Light" w:cs="Calibri Light"/>
          <w:sz w:val="20"/>
          <w:szCs w:val="20"/>
        </w:rPr>
        <w:t>Podpis Wykonawcy………………………………………………</w:t>
      </w:r>
    </w:p>
    <w:p w14:paraId="501EAD8A" w14:textId="3242E611" w:rsidR="00D6061C" w:rsidRPr="000524AB" w:rsidRDefault="00D6061C" w:rsidP="002F639F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sectPr w:rsidR="00D6061C" w:rsidRPr="000524AB" w:rsidSect="00A94710">
      <w:headerReference w:type="default" r:id="rId7"/>
      <w:footerReference w:type="default" r:id="rId8"/>
      <w:pgSz w:w="16838" w:h="11906" w:orient="landscape"/>
      <w:pgMar w:top="1171" w:right="1246" w:bottom="1417" w:left="1134" w:header="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06DEF" w14:textId="77777777" w:rsidR="00945853" w:rsidRDefault="00945853" w:rsidP="00444A4E">
      <w:pPr>
        <w:spacing w:after="0" w:line="240" w:lineRule="auto"/>
      </w:pPr>
      <w:r>
        <w:separator/>
      </w:r>
    </w:p>
  </w:endnote>
  <w:endnote w:type="continuationSeparator" w:id="0">
    <w:p w14:paraId="7214519D" w14:textId="77777777" w:rsidR="00945853" w:rsidRDefault="00945853" w:rsidP="00444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6837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01DD96E1" w14:textId="1DF30205" w:rsidR="00CF5261" w:rsidRDefault="00CF5261" w:rsidP="00CC6304">
            <w:pPr>
              <w:pStyle w:val="Stopka"/>
              <w:jc w:val="center"/>
            </w:pPr>
            <w:r w:rsidRPr="00CC6304">
              <w:rPr>
                <w:sz w:val="16"/>
                <w:szCs w:val="16"/>
              </w:rPr>
              <w:t xml:space="preserve">Strona </w:t>
            </w:r>
            <w:r w:rsidRPr="00CC6304">
              <w:rPr>
                <w:sz w:val="16"/>
                <w:szCs w:val="16"/>
              </w:rPr>
              <w:fldChar w:fldCharType="begin"/>
            </w:r>
            <w:r w:rsidRPr="00CC6304">
              <w:rPr>
                <w:sz w:val="16"/>
                <w:szCs w:val="16"/>
              </w:rPr>
              <w:instrText>PAGE</w:instrText>
            </w:r>
            <w:r w:rsidRPr="00CC6304">
              <w:rPr>
                <w:sz w:val="16"/>
                <w:szCs w:val="16"/>
              </w:rPr>
              <w:fldChar w:fldCharType="separate"/>
            </w:r>
            <w:r w:rsidR="00C86504">
              <w:rPr>
                <w:noProof/>
                <w:sz w:val="16"/>
                <w:szCs w:val="16"/>
              </w:rPr>
              <w:t>1</w:t>
            </w:r>
            <w:r w:rsidRPr="00CC6304">
              <w:rPr>
                <w:sz w:val="16"/>
                <w:szCs w:val="16"/>
              </w:rPr>
              <w:fldChar w:fldCharType="end"/>
            </w:r>
            <w:r w:rsidRPr="00CC6304">
              <w:rPr>
                <w:sz w:val="16"/>
                <w:szCs w:val="16"/>
              </w:rPr>
              <w:t xml:space="preserve"> z </w:t>
            </w:r>
            <w:r w:rsidRPr="00CC6304">
              <w:rPr>
                <w:sz w:val="16"/>
                <w:szCs w:val="16"/>
              </w:rPr>
              <w:fldChar w:fldCharType="begin"/>
            </w:r>
            <w:r w:rsidRPr="00CC6304">
              <w:rPr>
                <w:sz w:val="16"/>
                <w:szCs w:val="16"/>
              </w:rPr>
              <w:instrText>NUMPAGES</w:instrText>
            </w:r>
            <w:r w:rsidRPr="00CC6304">
              <w:rPr>
                <w:sz w:val="16"/>
                <w:szCs w:val="16"/>
              </w:rPr>
              <w:fldChar w:fldCharType="separate"/>
            </w:r>
            <w:r w:rsidR="00C86504">
              <w:rPr>
                <w:noProof/>
                <w:sz w:val="16"/>
                <w:szCs w:val="16"/>
              </w:rPr>
              <w:t>1</w:t>
            </w:r>
            <w:r w:rsidRPr="00CC6304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2CF1D5CF" w14:textId="57ADB7BA" w:rsidR="00CF5261" w:rsidRDefault="00CF52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780F0" w14:textId="77777777" w:rsidR="00945853" w:rsidRDefault="00945853" w:rsidP="00444A4E">
      <w:pPr>
        <w:spacing w:after="0" w:line="240" w:lineRule="auto"/>
      </w:pPr>
      <w:r>
        <w:separator/>
      </w:r>
    </w:p>
  </w:footnote>
  <w:footnote w:type="continuationSeparator" w:id="0">
    <w:p w14:paraId="5951B0B8" w14:textId="77777777" w:rsidR="00945853" w:rsidRDefault="00945853" w:rsidP="00444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9512" w14:textId="6C15CB6D" w:rsidR="00CF5261" w:rsidRDefault="00800A72" w:rsidP="00A94710">
    <w:pPr>
      <w:pStyle w:val="Nagwek"/>
      <w:jc w:val="center"/>
    </w:pPr>
    <w:r>
      <w:rPr>
        <w:noProof/>
      </w:rPr>
      <w:drawing>
        <wp:inline distT="0" distB="0" distL="0" distR="0" wp14:anchorId="1B2A116E" wp14:editId="37EB741D">
          <wp:extent cx="5749925" cy="1134110"/>
          <wp:effectExtent l="0" t="0" r="3175" b="889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C48C14" w14:textId="77777777" w:rsidR="00CF5261" w:rsidRDefault="00CF52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A85A6B"/>
    <w:multiLevelType w:val="hybridMultilevel"/>
    <w:tmpl w:val="E140D4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29828E6"/>
    <w:multiLevelType w:val="hybridMultilevel"/>
    <w:tmpl w:val="C6202C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F582B"/>
    <w:multiLevelType w:val="hybridMultilevel"/>
    <w:tmpl w:val="6C34619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522B73"/>
    <w:multiLevelType w:val="hybridMultilevel"/>
    <w:tmpl w:val="35682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B1D1D"/>
    <w:multiLevelType w:val="hybridMultilevel"/>
    <w:tmpl w:val="7494B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368"/>
    <w:multiLevelType w:val="hybridMultilevel"/>
    <w:tmpl w:val="9D3EF9E8"/>
    <w:lvl w:ilvl="0" w:tplc="EA3A5A5A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51479"/>
    <w:multiLevelType w:val="hybridMultilevel"/>
    <w:tmpl w:val="1D22E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5FA"/>
    <w:multiLevelType w:val="hybridMultilevel"/>
    <w:tmpl w:val="6C58036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1E31"/>
    <w:multiLevelType w:val="multilevel"/>
    <w:tmpl w:val="E1FE819E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5F52CB"/>
    <w:multiLevelType w:val="hybridMultilevel"/>
    <w:tmpl w:val="4454A0F6"/>
    <w:lvl w:ilvl="0" w:tplc="6CCC607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D620026"/>
    <w:multiLevelType w:val="multilevel"/>
    <w:tmpl w:val="3B4E89F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DF31B03"/>
    <w:multiLevelType w:val="hybridMultilevel"/>
    <w:tmpl w:val="004838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591D4E"/>
    <w:multiLevelType w:val="hybridMultilevel"/>
    <w:tmpl w:val="A2064D74"/>
    <w:lvl w:ilvl="0" w:tplc="F7BA5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7CF575A"/>
    <w:multiLevelType w:val="hybridMultilevel"/>
    <w:tmpl w:val="D6DE9746"/>
    <w:lvl w:ilvl="0" w:tplc="4858EF9C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25032"/>
    <w:multiLevelType w:val="hybridMultilevel"/>
    <w:tmpl w:val="5ACCA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86636"/>
    <w:multiLevelType w:val="hybridMultilevel"/>
    <w:tmpl w:val="BF0477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BF5C40"/>
    <w:multiLevelType w:val="hybridMultilevel"/>
    <w:tmpl w:val="10BC46CC"/>
    <w:lvl w:ilvl="0" w:tplc="82125F8E">
      <w:start w:val="1"/>
      <w:numFmt w:val="bullet"/>
      <w:lvlText w:val=""/>
      <w:lvlJc w:val="left"/>
      <w:pPr>
        <w:tabs>
          <w:tab w:val="num" w:pos="945"/>
        </w:tabs>
        <w:ind w:left="94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DA6DE4"/>
    <w:multiLevelType w:val="hybridMultilevel"/>
    <w:tmpl w:val="414E9806"/>
    <w:lvl w:ilvl="0" w:tplc="EA3A5A5A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638AE"/>
    <w:multiLevelType w:val="hybridMultilevel"/>
    <w:tmpl w:val="9774C7F8"/>
    <w:lvl w:ilvl="0" w:tplc="ED0C953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3592CAC"/>
    <w:multiLevelType w:val="hybridMultilevel"/>
    <w:tmpl w:val="1AFEC464"/>
    <w:lvl w:ilvl="0" w:tplc="A41444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41309D5"/>
    <w:multiLevelType w:val="multilevel"/>
    <w:tmpl w:val="FBE052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3514A6"/>
    <w:multiLevelType w:val="hybridMultilevel"/>
    <w:tmpl w:val="0BAC1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7118C"/>
    <w:multiLevelType w:val="hybridMultilevel"/>
    <w:tmpl w:val="20407A70"/>
    <w:lvl w:ilvl="0" w:tplc="998614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CE794A"/>
    <w:multiLevelType w:val="multilevel"/>
    <w:tmpl w:val="B992C71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42A4A75"/>
    <w:multiLevelType w:val="hybridMultilevel"/>
    <w:tmpl w:val="743EDE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5F057E2"/>
    <w:multiLevelType w:val="hybridMultilevel"/>
    <w:tmpl w:val="B5809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3C412C"/>
    <w:multiLevelType w:val="hybridMultilevel"/>
    <w:tmpl w:val="8B501F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A93592"/>
    <w:multiLevelType w:val="hybridMultilevel"/>
    <w:tmpl w:val="BFCEDC4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DF1566B"/>
    <w:multiLevelType w:val="hybridMultilevel"/>
    <w:tmpl w:val="63B6AD5A"/>
    <w:lvl w:ilvl="0" w:tplc="1AB88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1704C3"/>
    <w:multiLevelType w:val="hybridMultilevel"/>
    <w:tmpl w:val="2BA6F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2706B2"/>
    <w:multiLevelType w:val="hybridMultilevel"/>
    <w:tmpl w:val="230A9220"/>
    <w:lvl w:ilvl="0" w:tplc="19B203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E683B77"/>
    <w:multiLevelType w:val="hybridMultilevel"/>
    <w:tmpl w:val="28CA5310"/>
    <w:lvl w:ilvl="0" w:tplc="8E3C405C">
      <w:start w:val="1"/>
      <w:numFmt w:val="decimal"/>
      <w:lvlText w:val="%1.4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7E3EBB"/>
    <w:multiLevelType w:val="hybridMultilevel"/>
    <w:tmpl w:val="815E8C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0F0DE1"/>
    <w:multiLevelType w:val="hybridMultilevel"/>
    <w:tmpl w:val="E05CB4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162DC0"/>
    <w:multiLevelType w:val="hybridMultilevel"/>
    <w:tmpl w:val="9B92AC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5C2E129D"/>
    <w:multiLevelType w:val="multilevel"/>
    <w:tmpl w:val="691CB21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/>
      </w:r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CF15659"/>
    <w:multiLevelType w:val="hybridMultilevel"/>
    <w:tmpl w:val="231C4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C94D140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DAEC4006">
      <w:start w:val="5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2457E6"/>
    <w:multiLevelType w:val="hybridMultilevel"/>
    <w:tmpl w:val="12AEE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515972"/>
    <w:multiLevelType w:val="hybridMultilevel"/>
    <w:tmpl w:val="858246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27534"/>
    <w:multiLevelType w:val="hybridMultilevel"/>
    <w:tmpl w:val="B7860848"/>
    <w:lvl w:ilvl="0" w:tplc="A41444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5E83C48"/>
    <w:multiLevelType w:val="hybridMultilevel"/>
    <w:tmpl w:val="F10A9F10"/>
    <w:lvl w:ilvl="0" w:tplc="6B866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5250D5"/>
    <w:multiLevelType w:val="hybridMultilevel"/>
    <w:tmpl w:val="A362564C"/>
    <w:lvl w:ilvl="0" w:tplc="8E3C405C">
      <w:start w:val="1"/>
      <w:numFmt w:val="decimal"/>
      <w:lvlText w:val="%1.4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B001D17"/>
    <w:multiLevelType w:val="hybridMultilevel"/>
    <w:tmpl w:val="6C1A9B86"/>
    <w:lvl w:ilvl="0" w:tplc="A41444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C4B56A1"/>
    <w:multiLevelType w:val="hybridMultilevel"/>
    <w:tmpl w:val="6C1285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6C996AE0"/>
    <w:multiLevelType w:val="hybridMultilevel"/>
    <w:tmpl w:val="E6BAE998"/>
    <w:lvl w:ilvl="0" w:tplc="0882C20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172809"/>
    <w:multiLevelType w:val="hybridMultilevel"/>
    <w:tmpl w:val="ACA006B2"/>
    <w:lvl w:ilvl="0" w:tplc="3640A9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12E3309"/>
    <w:multiLevelType w:val="hybridMultilevel"/>
    <w:tmpl w:val="56C2DE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76FF7553"/>
    <w:multiLevelType w:val="hybridMultilevel"/>
    <w:tmpl w:val="DD48D4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5C3564"/>
    <w:multiLevelType w:val="hybridMultilevel"/>
    <w:tmpl w:val="85A46AAC"/>
    <w:lvl w:ilvl="0" w:tplc="EA3A5A5A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715E2D"/>
    <w:multiLevelType w:val="multilevel"/>
    <w:tmpl w:val="7EECB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7F121D0B"/>
    <w:multiLevelType w:val="hybridMultilevel"/>
    <w:tmpl w:val="AEB8520C"/>
    <w:lvl w:ilvl="0" w:tplc="4AC27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A5382E"/>
    <w:multiLevelType w:val="hybridMultilevel"/>
    <w:tmpl w:val="F5929D0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F53F58"/>
    <w:multiLevelType w:val="hybridMultilevel"/>
    <w:tmpl w:val="90185F18"/>
    <w:lvl w:ilvl="0" w:tplc="6E809DB0">
      <w:start w:val="2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260902">
    <w:abstractNumId w:val="38"/>
  </w:num>
  <w:num w:numId="2" w16cid:durableId="1592280732">
    <w:abstractNumId w:val="32"/>
  </w:num>
  <w:num w:numId="3" w16cid:durableId="849103781">
    <w:abstractNumId w:val="34"/>
  </w:num>
  <w:num w:numId="4" w16cid:durableId="998119768">
    <w:abstractNumId w:val="44"/>
  </w:num>
  <w:num w:numId="5" w16cid:durableId="464860662">
    <w:abstractNumId w:val="23"/>
  </w:num>
  <w:num w:numId="6" w16cid:durableId="1166702132">
    <w:abstractNumId w:val="13"/>
  </w:num>
  <w:num w:numId="7" w16cid:durableId="1595857">
    <w:abstractNumId w:val="29"/>
  </w:num>
  <w:num w:numId="8" w16cid:durableId="1995572950">
    <w:abstractNumId w:val="9"/>
  </w:num>
  <w:num w:numId="9" w16cid:durableId="144015094">
    <w:abstractNumId w:val="42"/>
  </w:num>
  <w:num w:numId="10" w16cid:durableId="1351954693">
    <w:abstractNumId w:val="45"/>
  </w:num>
  <w:num w:numId="11" w16cid:durableId="1076440345">
    <w:abstractNumId w:val="22"/>
  </w:num>
  <w:num w:numId="12" w16cid:durableId="389766041">
    <w:abstractNumId w:val="4"/>
  </w:num>
  <w:num w:numId="13" w16cid:durableId="1824277884">
    <w:abstractNumId w:val="40"/>
  </w:num>
  <w:num w:numId="14" w16cid:durableId="235939612">
    <w:abstractNumId w:val="19"/>
  </w:num>
  <w:num w:numId="15" w16cid:durableId="1320110895">
    <w:abstractNumId w:val="7"/>
  </w:num>
  <w:num w:numId="16" w16cid:durableId="1871988595">
    <w:abstractNumId w:val="50"/>
  </w:num>
  <w:num w:numId="17" w16cid:durableId="1592810634">
    <w:abstractNumId w:val="47"/>
  </w:num>
  <w:num w:numId="18" w16cid:durableId="12417920">
    <w:abstractNumId w:val="25"/>
  </w:num>
  <w:num w:numId="19" w16cid:durableId="1516462411">
    <w:abstractNumId w:val="0"/>
  </w:num>
  <w:num w:numId="20" w16cid:durableId="1116289505">
    <w:abstractNumId w:val="1"/>
  </w:num>
  <w:num w:numId="21" w16cid:durableId="994574883">
    <w:abstractNumId w:val="2"/>
  </w:num>
  <w:num w:numId="22" w16cid:durableId="189071997">
    <w:abstractNumId w:val="18"/>
  </w:num>
  <w:num w:numId="23" w16cid:durableId="344088901">
    <w:abstractNumId w:val="3"/>
  </w:num>
  <w:num w:numId="24" w16cid:durableId="860632517">
    <w:abstractNumId w:val="33"/>
  </w:num>
  <w:num w:numId="25" w16cid:durableId="1470130683">
    <w:abstractNumId w:val="30"/>
  </w:num>
  <w:num w:numId="26" w16cid:durableId="1156872510">
    <w:abstractNumId w:val="5"/>
  </w:num>
  <w:num w:numId="27" w16cid:durableId="1001809884">
    <w:abstractNumId w:val="26"/>
  </w:num>
  <w:num w:numId="28" w16cid:durableId="1001422386">
    <w:abstractNumId w:val="49"/>
  </w:num>
  <w:num w:numId="29" w16cid:durableId="1744253465">
    <w:abstractNumId w:val="37"/>
  </w:num>
  <w:num w:numId="30" w16cid:durableId="2078429377">
    <w:abstractNumId w:val="12"/>
  </w:num>
  <w:num w:numId="31" w16cid:durableId="1972905097">
    <w:abstractNumId w:val="21"/>
  </w:num>
  <w:num w:numId="32" w16cid:durableId="1126393096">
    <w:abstractNumId w:val="55"/>
  </w:num>
  <w:num w:numId="33" w16cid:durableId="226034693">
    <w:abstractNumId w:val="46"/>
  </w:num>
  <w:num w:numId="34" w16cid:durableId="106876717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8372261">
    <w:abstractNumId w:val="36"/>
  </w:num>
  <w:num w:numId="36" w16cid:durableId="1630089136">
    <w:abstractNumId w:val="14"/>
  </w:num>
  <w:num w:numId="37" w16cid:durableId="1112869861">
    <w:abstractNumId w:val="11"/>
  </w:num>
  <w:num w:numId="38" w16cid:durableId="63534749">
    <w:abstractNumId w:val="52"/>
  </w:num>
  <w:num w:numId="39" w16cid:durableId="756369396">
    <w:abstractNumId w:val="27"/>
  </w:num>
  <w:num w:numId="40" w16cid:durableId="340158992">
    <w:abstractNumId w:val="39"/>
  </w:num>
  <w:num w:numId="41" w16cid:durableId="1831672834">
    <w:abstractNumId w:val="51"/>
  </w:num>
  <w:num w:numId="42" w16cid:durableId="1605842187">
    <w:abstractNumId w:val="24"/>
  </w:num>
  <w:num w:numId="43" w16cid:durableId="1973167074">
    <w:abstractNumId w:val="17"/>
  </w:num>
  <w:num w:numId="44" w16cid:durableId="649482666">
    <w:abstractNumId w:val="15"/>
  </w:num>
  <w:num w:numId="45" w16cid:durableId="622541838">
    <w:abstractNumId w:val="28"/>
  </w:num>
  <w:num w:numId="46" w16cid:durableId="803354837">
    <w:abstractNumId w:val="16"/>
  </w:num>
  <w:num w:numId="47" w16cid:durableId="1268806417">
    <w:abstractNumId w:val="6"/>
  </w:num>
  <w:num w:numId="48" w16cid:durableId="143202165">
    <w:abstractNumId w:val="20"/>
  </w:num>
  <w:num w:numId="49" w16cid:durableId="342052975">
    <w:abstractNumId w:val="8"/>
  </w:num>
  <w:num w:numId="50" w16cid:durableId="1873571928">
    <w:abstractNumId w:val="54"/>
  </w:num>
  <w:num w:numId="51" w16cid:durableId="246158965">
    <w:abstractNumId w:val="31"/>
  </w:num>
  <w:num w:numId="52" w16cid:durableId="2114130469">
    <w:abstractNumId w:val="43"/>
  </w:num>
  <w:num w:numId="53" w16cid:durableId="962074081">
    <w:abstractNumId w:val="53"/>
  </w:num>
  <w:num w:numId="54" w16cid:durableId="474572070">
    <w:abstractNumId w:val="41"/>
  </w:num>
  <w:num w:numId="55" w16cid:durableId="18118734">
    <w:abstractNumId w:val="35"/>
  </w:num>
  <w:num w:numId="56" w16cid:durableId="291209174">
    <w:abstractNumId w:val="10"/>
  </w:num>
  <w:num w:numId="57" w16cid:durableId="1400665570">
    <w:abstractNumId w:val="4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C45"/>
    <w:rsid w:val="00000DA0"/>
    <w:rsid w:val="00004049"/>
    <w:rsid w:val="000103F1"/>
    <w:rsid w:val="00011FF7"/>
    <w:rsid w:val="00023978"/>
    <w:rsid w:val="00024949"/>
    <w:rsid w:val="000264CF"/>
    <w:rsid w:val="00031417"/>
    <w:rsid w:val="00040A18"/>
    <w:rsid w:val="000440AE"/>
    <w:rsid w:val="000457E2"/>
    <w:rsid w:val="000524AB"/>
    <w:rsid w:val="00054FEF"/>
    <w:rsid w:val="00074767"/>
    <w:rsid w:val="00090AE3"/>
    <w:rsid w:val="000956AA"/>
    <w:rsid w:val="000A1375"/>
    <w:rsid w:val="000A5814"/>
    <w:rsid w:val="000C6BF6"/>
    <w:rsid w:val="000D3C9F"/>
    <w:rsid w:val="000D751A"/>
    <w:rsid w:val="000D7C60"/>
    <w:rsid w:val="000E0285"/>
    <w:rsid w:val="000E36A5"/>
    <w:rsid w:val="000F1171"/>
    <w:rsid w:val="000F2D9F"/>
    <w:rsid w:val="000F4F3B"/>
    <w:rsid w:val="00100467"/>
    <w:rsid w:val="001056BE"/>
    <w:rsid w:val="001120D8"/>
    <w:rsid w:val="0011538A"/>
    <w:rsid w:val="001261F7"/>
    <w:rsid w:val="00126B34"/>
    <w:rsid w:val="0013475B"/>
    <w:rsid w:val="00140730"/>
    <w:rsid w:val="00142342"/>
    <w:rsid w:val="001620FF"/>
    <w:rsid w:val="001635DB"/>
    <w:rsid w:val="00173021"/>
    <w:rsid w:val="001774E2"/>
    <w:rsid w:val="001812FE"/>
    <w:rsid w:val="00181FF6"/>
    <w:rsid w:val="00195FF9"/>
    <w:rsid w:val="001A0094"/>
    <w:rsid w:val="001B3EBE"/>
    <w:rsid w:val="001B6F28"/>
    <w:rsid w:val="001D6658"/>
    <w:rsid w:val="002010B0"/>
    <w:rsid w:val="002029E0"/>
    <w:rsid w:val="0021362C"/>
    <w:rsid w:val="00213748"/>
    <w:rsid w:val="00227BE4"/>
    <w:rsid w:val="00243679"/>
    <w:rsid w:val="00266242"/>
    <w:rsid w:val="0027135F"/>
    <w:rsid w:val="002A28C8"/>
    <w:rsid w:val="002A2E2E"/>
    <w:rsid w:val="002B3362"/>
    <w:rsid w:val="002B3DAF"/>
    <w:rsid w:val="002D4111"/>
    <w:rsid w:val="002E4D4E"/>
    <w:rsid w:val="002E54C7"/>
    <w:rsid w:val="002F02FE"/>
    <w:rsid w:val="002F639F"/>
    <w:rsid w:val="0033174D"/>
    <w:rsid w:val="00331B00"/>
    <w:rsid w:val="003328EF"/>
    <w:rsid w:val="003511CA"/>
    <w:rsid w:val="0035503D"/>
    <w:rsid w:val="00356457"/>
    <w:rsid w:val="00356FAD"/>
    <w:rsid w:val="00387B24"/>
    <w:rsid w:val="003925B7"/>
    <w:rsid w:val="003A15A7"/>
    <w:rsid w:val="003B3C27"/>
    <w:rsid w:val="003D5DF6"/>
    <w:rsid w:val="003E5CF6"/>
    <w:rsid w:val="003F7C64"/>
    <w:rsid w:val="00403833"/>
    <w:rsid w:val="00406FB4"/>
    <w:rsid w:val="00430A56"/>
    <w:rsid w:val="00435ACD"/>
    <w:rsid w:val="00435BA7"/>
    <w:rsid w:val="00444148"/>
    <w:rsid w:val="00444A4E"/>
    <w:rsid w:val="004464F1"/>
    <w:rsid w:val="00454CC5"/>
    <w:rsid w:val="00472F39"/>
    <w:rsid w:val="004774E0"/>
    <w:rsid w:val="004830AC"/>
    <w:rsid w:val="00491243"/>
    <w:rsid w:val="00491B2C"/>
    <w:rsid w:val="00496ADF"/>
    <w:rsid w:val="00497211"/>
    <w:rsid w:val="004B6962"/>
    <w:rsid w:val="004F2DC9"/>
    <w:rsid w:val="00504C22"/>
    <w:rsid w:val="00506AB1"/>
    <w:rsid w:val="00506DFA"/>
    <w:rsid w:val="00510C1E"/>
    <w:rsid w:val="00514614"/>
    <w:rsid w:val="00531764"/>
    <w:rsid w:val="00533AF2"/>
    <w:rsid w:val="0053544A"/>
    <w:rsid w:val="00537AEE"/>
    <w:rsid w:val="00553FEC"/>
    <w:rsid w:val="005704BE"/>
    <w:rsid w:val="005745A1"/>
    <w:rsid w:val="00576ADF"/>
    <w:rsid w:val="005862AE"/>
    <w:rsid w:val="00597E8C"/>
    <w:rsid w:val="005A18B3"/>
    <w:rsid w:val="005A2C55"/>
    <w:rsid w:val="005A7ECB"/>
    <w:rsid w:val="005B0BA8"/>
    <w:rsid w:val="005B13DA"/>
    <w:rsid w:val="005B6566"/>
    <w:rsid w:val="005E4CB1"/>
    <w:rsid w:val="00613737"/>
    <w:rsid w:val="00616A34"/>
    <w:rsid w:val="00620E58"/>
    <w:rsid w:val="006344C6"/>
    <w:rsid w:val="00636A25"/>
    <w:rsid w:val="00640058"/>
    <w:rsid w:val="00652284"/>
    <w:rsid w:val="00653F14"/>
    <w:rsid w:val="006747E1"/>
    <w:rsid w:val="00697215"/>
    <w:rsid w:val="006A42F7"/>
    <w:rsid w:val="006B298F"/>
    <w:rsid w:val="006B38C0"/>
    <w:rsid w:val="006D0C5C"/>
    <w:rsid w:val="006D72BE"/>
    <w:rsid w:val="006E048D"/>
    <w:rsid w:val="006E0F46"/>
    <w:rsid w:val="006E4999"/>
    <w:rsid w:val="006F01F7"/>
    <w:rsid w:val="006F1019"/>
    <w:rsid w:val="00714C65"/>
    <w:rsid w:val="00716AA0"/>
    <w:rsid w:val="007200E8"/>
    <w:rsid w:val="0073416A"/>
    <w:rsid w:val="00752CEC"/>
    <w:rsid w:val="0076080B"/>
    <w:rsid w:val="00767131"/>
    <w:rsid w:val="007850CD"/>
    <w:rsid w:val="00785956"/>
    <w:rsid w:val="00785EB6"/>
    <w:rsid w:val="007925D0"/>
    <w:rsid w:val="00795D7A"/>
    <w:rsid w:val="007C14C3"/>
    <w:rsid w:val="007D0AE3"/>
    <w:rsid w:val="007D7854"/>
    <w:rsid w:val="007E0A88"/>
    <w:rsid w:val="007E0DEB"/>
    <w:rsid w:val="007F0922"/>
    <w:rsid w:val="007F7246"/>
    <w:rsid w:val="007F7E2A"/>
    <w:rsid w:val="00800A72"/>
    <w:rsid w:val="00804889"/>
    <w:rsid w:val="00812B24"/>
    <w:rsid w:val="008223DF"/>
    <w:rsid w:val="00840D1E"/>
    <w:rsid w:val="0085231F"/>
    <w:rsid w:val="00861675"/>
    <w:rsid w:val="008655E0"/>
    <w:rsid w:val="008715A5"/>
    <w:rsid w:val="00877DD8"/>
    <w:rsid w:val="008865F5"/>
    <w:rsid w:val="008920FA"/>
    <w:rsid w:val="008954D8"/>
    <w:rsid w:val="00897553"/>
    <w:rsid w:val="008A3B78"/>
    <w:rsid w:val="008A7F79"/>
    <w:rsid w:val="008B5DF6"/>
    <w:rsid w:val="008C2D78"/>
    <w:rsid w:val="008F2F38"/>
    <w:rsid w:val="008F3B12"/>
    <w:rsid w:val="009007A7"/>
    <w:rsid w:val="00911CA0"/>
    <w:rsid w:val="0091336A"/>
    <w:rsid w:val="00924EC7"/>
    <w:rsid w:val="00937CD9"/>
    <w:rsid w:val="00945853"/>
    <w:rsid w:val="00947062"/>
    <w:rsid w:val="00950E25"/>
    <w:rsid w:val="00952489"/>
    <w:rsid w:val="00955A76"/>
    <w:rsid w:val="009640C1"/>
    <w:rsid w:val="00971B00"/>
    <w:rsid w:val="00991B38"/>
    <w:rsid w:val="00997A9E"/>
    <w:rsid w:val="009A2476"/>
    <w:rsid w:val="009A541B"/>
    <w:rsid w:val="009C40AF"/>
    <w:rsid w:val="009D3FFF"/>
    <w:rsid w:val="009E32AD"/>
    <w:rsid w:val="009F790A"/>
    <w:rsid w:val="00A01BBF"/>
    <w:rsid w:val="00A01ED5"/>
    <w:rsid w:val="00A110F1"/>
    <w:rsid w:val="00A26954"/>
    <w:rsid w:val="00A563B0"/>
    <w:rsid w:val="00A765A2"/>
    <w:rsid w:val="00A928FD"/>
    <w:rsid w:val="00A942ED"/>
    <w:rsid w:val="00A94710"/>
    <w:rsid w:val="00A94F41"/>
    <w:rsid w:val="00AA3ADC"/>
    <w:rsid w:val="00AA4228"/>
    <w:rsid w:val="00AA4609"/>
    <w:rsid w:val="00AC74DD"/>
    <w:rsid w:val="00AD1BF7"/>
    <w:rsid w:val="00AF132E"/>
    <w:rsid w:val="00B121B3"/>
    <w:rsid w:val="00B15690"/>
    <w:rsid w:val="00B17FAE"/>
    <w:rsid w:val="00B20AC3"/>
    <w:rsid w:val="00B325C3"/>
    <w:rsid w:val="00B54B7F"/>
    <w:rsid w:val="00B73069"/>
    <w:rsid w:val="00B73360"/>
    <w:rsid w:val="00B74E52"/>
    <w:rsid w:val="00BA2199"/>
    <w:rsid w:val="00BD4182"/>
    <w:rsid w:val="00BE3552"/>
    <w:rsid w:val="00BE49E0"/>
    <w:rsid w:val="00BE4C22"/>
    <w:rsid w:val="00BE6C30"/>
    <w:rsid w:val="00BF04EA"/>
    <w:rsid w:val="00C05EEE"/>
    <w:rsid w:val="00C2519C"/>
    <w:rsid w:val="00C332F8"/>
    <w:rsid w:val="00C3602B"/>
    <w:rsid w:val="00C71250"/>
    <w:rsid w:val="00C7314D"/>
    <w:rsid w:val="00C81E07"/>
    <w:rsid w:val="00C8427F"/>
    <w:rsid w:val="00C84C3C"/>
    <w:rsid w:val="00C86504"/>
    <w:rsid w:val="00C90CC4"/>
    <w:rsid w:val="00C95BC0"/>
    <w:rsid w:val="00C95E01"/>
    <w:rsid w:val="00C96C4A"/>
    <w:rsid w:val="00C97A0B"/>
    <w:rsid w:val="00CB1EBE"/>
    <w:rsid w:val="00CB2324"/>
    <w:rsid w:val="00CB5DF3"/>
    <w:rsid w:val="00CC6304"/>
    <w:rsid w:val="00CC678C"/>
    <w:rsid w:val="00CC6D7B"/>
    <w:rsid w:val="00CD3193"/>
    <w:rsid w:val="00CD39E4"/>
    <w:rsid w:val="00CD44BF"/>
    <w:rsid w:val="00CE354E"/>
    <w:rsid w:val="00CE3F8E"/>
    <w:rsid w:val="00CE4EE3"/>
    <w:rsid w:val="00CE5601"/>
    <w:rsid w:val="00CF3F37"/>
    <w:rsid w:val="00CF5261"/>
    <w:rsid w:val="00D03E2D"/>
    <w:rsid w:val="00D075B6"/>
    <w:rsid w:val="00D16F87"/>
    <w:rsid w:val="00D2469B"/>
    <w:rsid w:val="00D42219"/>
    <w:rsid w:val="00D51657"/>
    <w:rsid w:val="00D518A9"/>
    <w:rsid w:val="00D6061C"/>
    <w:rsid w:val="00D81E14"/>
    <w:rsid w:val="00D8451E"/>
    <w:rsid w:val="00D850B7"/>
    <w:rsid w:val="00D943F8"/>
    <w:rsid w:val="00DA36A5"/>
    <w:rsid w:val="00DA46B1"/>
    <w:rsid w:val="00DA6406"/>
    <w:rsid w:val="00DB0504"/>
    <w:rsid w:val="00DC4FD3"/>
    <w:rsid w:val="00DE1EE1"/>
    <w:rsid w:val="00DF5DCF"/>
    <w:rsid w:val="00DF6A97"/>
    <w:rsid w:val="00E11160"/>
    <w:rsid w:val="00E1785D"/>
    <w:rsid w:val="00E2176E"/>
    <w:rsid w:val="00E221D0"/>
    <w:rsid w:val="00E315D5"/>
    <w:rsid w:val="00E32E4A"/>
    <w:rsid w:val="00E34D93"/>
    <w:rsid w:val="00E35A75"/>
    <w:rsid w:val="00E37463"/>
    <w:rsid w:val="00E4166E"/>
    <w:rsid w:val="00E5220D"/>
    <w:rsid w:val="00E57A54"/>
    <w:rsid w:val="00E64DFC"/>
    <w:rsid w:val="00E66139"/>
    <w:rsid w:val="00E83F16"/>
    <w:rsid w:val="00E850AA"/>
    <w:rsid w:val="00E86C45"/>
    <w:rsid w:val="00E942F4"/>
    <w:rsid w:val="00EB48C0"/>
    <w:rsid w:val="00EC4B9D"/>
    <w:rsid w:val="00ED4739"/>
    <w:rsid w:val="00ED5677"/>
    <w:rsid w:val="00F05DE1"/>
    <w:rsid w:val="00F070C1"/>
    <w:rsid w:val="00F177F9"/>
    <w:rsid w:val="00F25514"/>
    <w:rsid w:val="00F30BE5"/>
    <w:rsid w:val="00F52609"/>
    <w:rsid w:val="00F57E9E"/>
    <w:rsid w:val="00F6408B"/>
    <w:rsid w:val="00F66523"/>
    <w:rsid w:val="00F84570"/>
    <w:rsid w:val="00F86298"/>
    <w:rsid w:val="00F928BB"/>
    <w:rsid w:val="00F964DE"/>
    <w:rsid w:val="00FA09DE"/>
    <w:rsid w:val="00FA1955"/>
    <w:rsid w:val="00FA2B79"/>
    <w:rsid w:val="00FB0517"/>
    <w:rsid w:val="00FB1BEA"/>
    <w:rsid w:val="00FB5153"/>
    <w:rsid w:val="00FB7F4E"/>
    <w:rsid w:val="00FC0F32"/>
    <w:rsid w:val="00FC508E"/>
    <w:rsid w:val="00FD0D6E"/>
    <w:rsid w:val="00FD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7F05B"/>
  <w15:docId w15:val="{F7530DE2-C421-40C8-9D2D-51799A39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umerowanie,Akapit z listą BS,Kolorowa lista — akcent 11,T_SZ_List Paragraph,L1,Akapit z listą5"/>
    <w:basedOn w:val="Normalny"/>
    <w:link w:val="AkapitzlistZnak"/>
    <w:uiPriority w:val="34"/>
    <w:qFormat/>
    <w:rsid w:val="00E86C45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86C4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44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4A4E"/>
  </w:style>
  <w:style w:type="paragraph" w:styleId="Stopka">
    <w:name w:val="footer"/>
    <w:basedOn w:val="Normalny"/>
    <w:link w:val="StopkaZnak"/>
    <w:uiPriority w:val="99"/>
    <w:unhideWhenUsed/>
    <w:rsid w:val="00444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4A4E"/>
  </w:style>
  <w:style w:type="paragraph" w:styleId="Tekstdymka">
    <w:name w:val="Balloon Text"/>
    <w:basedOn w:val="Normalny"/>
    <w:link w:val="TekstdymkaZnak"/>
    <w:uiPriority w:val="99"/>
    <w:semiHidden/>
    <w:unhideWhenUsed/>
    <w:rsid w:val="00444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A4E"/>
    <w:rPr>
      <w:rFonts w:ascii="Tahoma" w:hAnsi="Tahoma" w:cs="Tahoma"/>
      <w:sz w:val="16"/>
      <w:szCs w:val="16"/>
    </w:rPr>
  </w:style>
  <w:style w:type="character" w:styleId="Hipercze">
    <w:name w:val="Hyperlink"/>
    <w:rsid w:val="00FA2B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0C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0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0C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0C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0C1E"/>
    <w:rPr>
      <w:b/>
      <w:bCs/>
      <w:sz w:val="20"/>
      <w:szCs w:val="20"/>
    </w:rPr>
  </w:style>
  <w:style w:type="character" w:customStyle="1" w:styleId="AkapitzlistZnak">
    <w:name w:val="Akapit z listą Znak"/>
    <w:aliases w:val="Wypunktowanie Znak,Numerowanie Znak,Akapit z listą BS Znak,Kolorowa lista — akcent 11 Znak,T_SZ_List Paragraph Znak,L1 Znak,Akapit z listą5 Znak"/>
    <w:link w:val="Akapitzlist"/>
    <w:uiPriority w:val="34"/>
    <w:locked/>
    <w:rsid w:val="008A3B78"/>
  </w:style>
  <w:style w:type="paragraph" w:styleId="Tekstpodstawowy">
    <w:name w:val="Body Text"/>
    <w:aliases w:val="Znak,wypunktowanie,(F2),ändrad,EHPT,Body Text2,LOAN,Tekst podstawowy Znak Znak Znak"/>
    <w:basedOn w:val="Normalny"/>
    <w:link w:val="TekstpodstawowyZnak"/>
    <w:rsid w:val="00F640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Znak Znak,wypunktowanie Znak,(F2) Znak,ändrad Znak,EHPT Znak,Body Text2 Znak,LOAN Znak,Tekst podstawowy Znak Znak Znak Znak"/>
    <w:basedOn w:val="Domylnaczcionkaakapitu"/>
    <w:link w:val="Tekstpodstawowy"/>
    <w:rsid w:val="00F64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65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6504"/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C86504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C86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5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Kamińska</cp:lastModifiedBy>
  <cp:revision>5</cp:revision>
  <cp:lastPrinted>2019-04-30T09:35:00Z</cp:lastPrinted>
  <dcterms:created xsi:type="dcterms:W3CDTF">2026-01-05T14:28:00Z</dcterms:created>
  <dcterms:modified xsi:type="dcterms:W3CDTF">2026-01-30T10:22:00Z</dcterms:modified>
</cp:coreProperties>
</file>